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中医基础实训室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装修</w:t>
      </w:r>
      <w:r>
        <w:rPr>
          <w:rFonts w:hint="eastAsia" w:ascii="黑体" w:hAnsi="黑体" w:eastAsia="黑体"/>
          <w:b/>
          <w:sz w:val="32"/>
          <w:szCs w:val="32"/>
        </w:rPr>
        <w:t>方案</w:t>
      </w:r>
    </w:p>
    <w:p>
      <w:pPr>
        <w:ind w:firstLine="2640" w:firstLineChars="1100"/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结合学院实际情况，现将中医基础实训室设计方案规划如下：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一、实训室安排及布局：</w:t>
      </w:r>
    </w:p>
    <w:p>
      <w:pPr>
        <w:spacing w:line="360" w:lineRule="auto"/>
        <w:ind w:left="4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中医基础实训室位于新实训大楼四楼401-402，面积约130m</w:t>
      </w:r>
      <w:r>
        <w:rPr>
          <w:rFonts w:hint="eastAsia" w:ascii="宋体" w:hAnsi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sz w:val="24"/>
          <w:szCs w:val="24"/>
        </w:rPr>
        <w:t>,具体设计如图1：</w:t>
      </w:r>
    </w:p>
    <w:p>
      <w:pPr>
        <w:ind w:left="420" w:leftChars="200" w:firstLine="2280" w:firstLineChars="950"/>
        <w:rPr>
          <w:sz w:val="24"/>
          <w:szCs w:val="24"/>
        </w:rPr>
      </w:pPr>
    </w:p>
    <w:p>
      <w:pPr>
        <w:ind w:left="420" w:leftChars="200" w:firstLine="1995" w:firstLineChars="950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192405</wp:posOffset>
                </wp:positionV>
                <wp:extent cx="5248275" cy="2724150"/>
                <wp:effectExtent l="4445" t="4445" r="5080" b="14605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0pt;margin-top:15.15pt;height:214.5pt;width:413.25pt;z-index:251658240;mso-width-relative:page;mso-height-relative:page;" fillcolor="#FFFFFF" filled="t" stroked="t" coordsize="21600,21600" o:gfxdata="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Vu6btYAAAAH&#10;AQAADwAAAAAAAAABACAAAAAiAAAAZHJzL2Rvd25yZXYueG1sUEsBAhQAFAAAAAgAh07iQIGTXQHl&#10;AQAA0gMAAA4AAAAAAAAAAQAgAAAAJQ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w:t>图</w:t>
      </w:r>
      <w:r>
        <w:rPr>
          <w:sz w:val="24"/>
          <w:szCs w:val="24"/>
        </w:rPr>
        <w:t xml:space="preserve">1  </w:t>
      </w:r>
      <w:r>
        <w:rPr>
          <w:rFonts w:hint="eastAsia"/>
          <w:sz w:val="24"/>
          <w:szCs w:val="24"/>
        </w:rPr>
        <w:t>中医基础实训室设计简图</w:t>
      </w:r>
    </w:p>
    <w:p>
      <w:pPr>
        <w:ind w:left="420"/>
        <w:rPr>
          <w:sz w:val="24"/>
          <w:szCs w:val="24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1905</wp:posOffset>
                </wp:positionV>
                <wp:extent cx="285750" cy="328295"/>
                <wp:effectExtent l="7620" t="7620" r="11430" b="26035"/>
                <wp:wrapNone/>
                <wp:docPr id="1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282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98.75pt;margin-top:0.15pt;height:25.85pt;width:22.5pt;z-index:251672576;mso-width-relative:page;mso-height-relative:page;" fillcolor="#000000" filled="t" stroked="t" coordsize="21600,21600" o:gfxdata="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EeDYs1gAAAAcBAAAPAAAAAAAA&#10;AAEAIAAAACIAAABkcnMvZG93bnJldi54bWxQSwECFAAUAAAACACHTuJAEVi5ptsBAADRAwAADgAA&#10;AAAAAAABACAAAAAlAQAAZHJzL2Uyb0RvYy54bWxQSwUGAAAAAAYABgBZAQAAcgUAAAAA&#10;">
                <v:fill on="t" focussize="0,0"/>
                <v:stroke weight="1.25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677545</wp:posOffset>
                </wp:positionH>
                <wp:positionV relativeFrom="paragraph">
                  <wp:posOffset>102870</wp:posOffset>
                </wp:positionV>
                <wp:extent cx="855980" cy="313055"/>
                <wp:effectExtent l="4445" t="5080" r="15875" b="5715"/>
                <wp:wrapNone/>
                <wp:docPr id="1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98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储物矮柜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53.35pt;margin-top:8.1pt;height:24.65pt;width:67.4pt;z-index:251673600;mso-width-relative:page;mso-height-relative:page;" fillcolor="#FFFFFF" filled="t" stroked="t" coordsize="21600,21600" o:gfxdata="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ReyO01wAA&#10;AAkBAAAPAAAAAAAAAAEAIAAAACIAAABkcnMvZG93bnJldi54bWxQSwECFAAUAAAACACHTuJARE9y&#10;h+YBAADb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储物矮柜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4002405</wp:posOffset>
                </wp:positionH>
                <wp:positionV relativeFrom="paragraph">
                  <wp:posOffset>111125</wp:posOffset>
                </wp:positionV>
                <wp:extent cx="655955" cy="274955"/>
                <wp:effectExtent l="4445" t="4445" r="6350" b="6350"/>
                <wp:wrapNone/>
                <wp:docPr id="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5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治疗床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315.15pt;margin-top:8.75pt;height:21.65pt;width:51.65pt;z-index:251662336;mso-width-relative:page;mso-height-relative:page;" fillcolor="#FFFFFF" filled="t" stroked="t" coordsize="21600,21600" o:gfxdata="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jjKadcAAAAJ&#10;AQAADwAAAAAAAAABACAAAAAiAAAAZHJzL2Rvd25yZXYueG1sUEsBAhQAFAAAAAgAh07iQJKfDY7k&#10;AQAA2gMAAA4AAAAAAAAAAQAgAAAAJg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治疗床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87630</wp:posOffset>
                </wp:positionV>
                <wp:extent cx="466725" cy="295275"/>
                <wp:effectExtent l="4445" t="4445" r="5080" b="5080"/>
                <wp:wrapNone/>
                <wp:docPr id="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水槽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56.75pt;margin-top:6.9pt;height:23.25pt;width:36.75pt;z-index:251664384;mso-width-relative:page;mso-height-relative:page;" fillcolor="#FFFFFF" filled="t" stroked="t" coordsize="21600,21600" o:gfxdata="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7tzG9cAAAAJ&#10;AQAADwAAAAAAAAABACAAAAAiAAAAZHJzL2Rvd25yZXYueG1sUEsBAhQAFAAAAAgAh07iQAUJ+Nbk&#10;AQAA2gMAAA4AAAAAAAAAAQAgAAAAJg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水槽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257175" cy="569595"/>
                <wp:effectExtent l="5080" t="5080" r="4445" b="15875"/>
                <wp:wrapNone/>
                <wp:docPr id="11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空调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0pt;margin-top:7.8pt;height:44.85pt;width:20.25pt;z-index:251669504;mso-width-relative:page;mso-height-relative:page;" fillcolor="#FFFFFF" filled="t" stroked="t" coordsize="21600,21600" o:gfxdata="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Ybbrd1AAAAAYB&#10;AAAPAAAAAAAAAAEAIAAAACIAAABkcnMvZG93bnJldi54bWxQSwECFAAUAAAACACHTuJAtXBJkuYB&#10;AADbAwAADgAAAAAAAAABACAAAAAj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空调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99060</wp:posOffset>
                </wp:positionV>
                <wp:extent cx="257175" cy="569595"/>
                <wp:effectExtent l="5080" t="5080" r="4445" b="15875"/>
                <wp:wrapNone/>
                <wp:docPr id="3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空调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393.75pt;margin-top:7.8pt;height:44.85pt;width:20.25pt;z-index:251665408;mso-width-relative:page;mso-height-relative:page;" fillcolor="#FFFFFF" filled="t" stroked="t" coordsize="21600,21600" o:gfxdata="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mI5O9gA&#10;AAAKAQAADwAAAAAAAAABACAAAAAiAAAAZHJzL2Rvd25yZXYueG1sUEsBAhQAFAAAAAgAh07iQBw9&#10;C8/mAQAA2g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空调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420"/>
        <w:rPr>
          <w:sz w:val="24"/>
          <w:szCs w:val="24"/>
        </w:rPr>
      </w:pPr>
    </w:p>
    <w:p>
      <w:pPr>
        <w:ind w:left="420"/>
        <w:rPr>
          <w:sz w:val="24"/>
          <w:szCs w:val="24"/>
        </w:rPr>
      </w:pPr>
    </w:p>
    <w:p>
      <w:pPr>
        <w:ind w:left="420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943610</wp:posOffset>
                </wp:positionH>
                <wp:positionV relativeFrom="paragraph">
                  <wp:posOffset>190500</wp:posOffset>
                </wp:positionV>
                <wp:extent cx="1304290" cy="1158240"/>
                <wp:effectExtent l="4445" t="4445" r="5715" b="18415"/>
                <wp:wrapNone/>
                <wp:docPr id="4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桌椅上课区域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" o:spid="_x0000_s1026" o:spt="1" style="position:absolute;left:0pt;margin-left:74.3pt;margin-top:15pt;height:91.2pt;width:102.7pt;z-index:251670528;mso-width-relative:page;mso-height-relative:page;" fillcolor="#FFFFFF" filled="t" stroked="t" coordsize="21600,21600" o:gfxdata="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wX9&#10;PNcAAAAKAQAADwAAAAAAAAABACAAAAAiAAAAZHJzL2Rvd25yZXYueG1sUEsBAhQAFAAAAAgAh07i&#10;QPAh8jDqAQAA3A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桌椅上课区域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420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80645</wp:posOffset>
                </wp:positionV>
                <wp:extent cx="1360170" cy="1123315"/>
                <wp:effectExtent l="4445" t="4445" r="6985" b="15240"/>
                <wp:wrapNone/>
                <wp:docPr id="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170" cy="1123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中医脉诊区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254.4pt;margin-top:6.35pt;height:88.45pt;width:107.1pt;z-index:251660288;mso-width-relative:page;mso-height-relative:page;" fillcolor="#FFFFFF" filled="t" stroked="t" coordsize="21600,21600" o:gfxdata="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wvSB9gA&#10;AAAKAQAADwAAAAAAAAABACAAAAAiAAAAZHJzL2Rvd25yZXYueG1sUEsBAhQAFAAAAAgAh07iQFET&#10;W3TmAQAA3Q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中医脉诊区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420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26670</wp:posOffset>
                </wp:positionV>
                <wp:extent cx="409575" cy="788670"/>
                <wp:effectExtent l="4445" t="4445" r="5080" b="6985"/>
                <wp:wrapNone/>
                <wp:docPr id="6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78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储物柜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381.05pt;margin-top:2.1pt;height:62.1pt;width:32.25pt;z-index:251659264;mso-width-relative:page;mso-height-relative:page;" fillcolor="#FFFFFF" filled="t" stroked="t" coordsize="21600,21600" o:gfxdata="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TLKWa&#10;1wAAAAkBAAAPAAAAAAAAAAEAIAAAACIAAABkcnMvZG93bnJldi54bWxQSwECFAAUAAAACACHTuJA&#10;9Ol6mukBAADb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储物柜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420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95275" cy="619125"/>
                <wp:effectExtent l="4445" t="4445" r="5080" b="5080"/>
                <wp:wrapNone/>
                <wp:docPr id="7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讲台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9pt;margin-top:0pt;height:48.75pt;width:23.25pt;z-index:251666432;mso-width-relative:page;mso-height-relative:page;" fillcolor="#FFFFFF" filled="t" stroked="t" coordsize="21600,21600" o:gfxdata="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LCuTjVAAAABQEA&#10;AA8AAAAAAAAAAQAgAAAAIgAAAGRycy9kb3ducmV2LnhtbFBLAQIUABQAAAAIAIdO4kAWwN2K5AEA&#10;ANsDAAAOAAAAAAAAAAEAIAAAACQ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讲台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420"/>
        <w:rPr>
          <w:sz w:val="24"/>
          <w:szCs w:val="24"/>
        </w:rPr>
      </w:pPr>
    </w:p>
    <w:p>
      <w:pPr>
        <w:ind w:left="420"/>
        <w:rPr>
          <w:sz w:val="24"/>
          <w:szCs w:val="24"/>
        </w:rPr>
      </w:pPr>
    </w:p>
    <w:p>
      <w:pPr>
        <w:ind w:left="420"/>
        <w:rPr>
          <w:sz w:val="24"/>
          <w:szCs w:val="24"/>
        </w:rPr>
      </w:pPr>
    </w:p>
    <w:p>
      <w:pPr>
        <w:ind w:left="420"/>
        <w:rPr>
          <w:sz w:val="24"/>
          <w:szCs w:val="24"/>
        </w:rPr>
      </w:pPr>
    </w:p>
    <w:p>
      <w:pPr>
        <w:ind w:left="420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4096385</wp:posOffset>
                </wp:positionH>
                <wp:positionV relativeFrom="paragraph">
                  <wp:posOffset>115570</wp:posOffset>
                </wp:positionV>
                <wp:extent cx="676275" cy="282575"/>
                <wp:effectExtent l="4445" t="4445" r="5080" b="17780"/>
                <wp:wrapNone/>
                <wp:docPr id="8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治疗床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322.55pt;margin-top:9.1pt;height:22.25pt;width:53.25pt;z-index:251663360;mso-width-relative:page;mso-height-relative:page;" fillcolor="#FFFFFF" filled="t" stroked="t" coordsize="21600,21600" o:gfxdata="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sIrV21wAA&#10;AAkBAAAPAAAAAAAAAAEAIAAAACIAAABkcnMvZG93bnJldi54bWxQSwECFAAUAAAACACHTuJAVL03&#10;meYBAADb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治疗床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1010285</wp:posOffset>
                </wp:positionH>
                <wp:positionV relativeFrom="paragraph">
                  <wp:posOffset>13335</wp:posOffset>
                </wp:positionV>
                <wp:extent cx="1076325" cy="396240"/>
                <wp:effectExtent l="4445" t="4445" r="5080" b="18415"/>
                <wp:wrapNone/>
                <wp:docPr id="12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中医舌诊区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79.55pt;margin-top:1.05pt;height:31.2pt;width:84.75pt;z-index:251661312;mso-width-relative:page;mso-height-relative:page;" fillcolor="#FFFFFF" filled="t" stroked="t" coordsize="21600,21600" o:gfxdata="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p4&#10;zJfXAAAACAEAAA8AAAAAAAAAAQAgAAAAIgAAAGRycy9kb3ducmV2LnhtbFBLAQIUABQAAAAIAIdO&#10;4kBCEKs56wEAAN0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中医舌诊区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420"/>
        <w:rPr>
          <w:sz w:val="24"/>
          <w:szCs w:val="24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9525</wp:posOffset>
                </wp:positionV>
                <wp:extent cx="285750" cy="342900"/>
                <wp:effectExtent l="7620" t="7620" r="11430" b="11430"/>
                <wp:wrapNone/>
                <wp:docPr id="9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202.5pt;margin-top:0.75pt;height:27pt;width:22.5pt;z-index:251671552;mso-width-relative:page;mso-height-relative:page;" fillcolor="#000000" filled="t" stroked="t" coordsize="21600,21600" o:gfxdata="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36opj9YAAAAIAQAADwAA&#10;AAAAAAABACAAAAAiAAAAZHJzL2Rvd25yZXYueG1sUEsBAhQAFAAAAAgAh07iQE70p0DfAQAA0QMA&#10;AA4AAAAAAAAAAQAgAAAAJQEAAGRycy9lMm9Eb2MueG1sUEsFBgAAAAAGAAYAWQEAAHYFAAAAAA==&#10;">
                <v:fill on="t" focussize="0,0"/>
                <v:stroke weight="1.25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561975" cy="285750"/>
                <wp:effectExtent l="4445" t="4445" r="5080" b="14605"/>
                <wp:wrapNone/>
                <wp:docPr id="1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大门</w:t>
                            </w:r>
                          </w:p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234pt;margin-top:7.8pt;height:22.5pt;width:44.25pt;z-index:251667456;mso-width-relative:page;mso-height-relative:page;" fillcolor="#FFFFFF" filled="t" stroked="t" coordsize="21600,21600" o:gfxdata="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jokdQ1wAAAAkBAAAPAAAAAAAAAAEAIAAAACIAAABkcnMvZG93bnJldi54bWxQSwECFAAUAAAA&#10;CACHTuJA7z2+Bu8BAADpAwAADgAAAAAAAAABACAAAAAmAQAAZHJzL2Uyb0RvYy54bWxQSwUGAAAA&#10;AAYABgBZAQAAh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大门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139065</wp:posOffset>
                </wp:positionV>
                <wp:extent cx="561975" cy="285750"/>
                <wp:effectExtent l="4445" t="4445" r="5080" b="14605"/>
                <wp:wrapNone/>
                <wp:docPr id="10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大门</w:t>
                            </w:r>
                          </w:p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8.25pt;margin-top:10.95pt;height:22.5pt;width:44.25pt;z-index:251668480;mso-width-relative:page;mso-height-relative:page;" fillcolor="#FFFFFF" filled="t" stroked="t" coordsize="21600,21600" o:gfxdata="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3wgttYAAAAIAQAADwAAAAAAAAABACAAAAAiAAAAZHJzL2Rvd25yZXYueG1sUEsBAhQAFAAAAAgA&#10;h07iQKyNmfLuAQAA6QMAAA4AAAAAAAAAAQAgAAAAJQEAAGRycy9lMm9Eb2MueG1sUEsFBgAAAAAG&#10;AAYAWQEAAIU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大门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</w:p>
    <w:p>
      <w:pPr>
        <w:rPr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（备注：图中黑框为原先墙体，计划两间相互打通。）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室内布置要求： </w:t>
      </w:r>
      <w:r>
        <w:rPr>
          <w:rFonts w:hint="eastAsia" w:ascii="宋体" w:hAnsi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cs="宋体"/>
          <w:color w:val="auto"/>
          <w:sz w:val="24"/>
          <w:szCs w:val="24"/>
        </w:rPr>
        <w:t xml:space="preserve">1.靠北侧墙（窗） ：洗手槽 1 个；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储物矮柜2个；</w:t>
      </w:r>
      <w:r>
        <w:rPr>
          <w:rFonts w:hint="eastAsia" w:ascii="宋体" w:hAnsi="宋体" w:cs="宋体"/>
          <w:color w:val="auto"/>
          <w:sz w:val="24"/>
          <w:szCs w:val="24"/>
        </w:rPr>
        <w:t>靠北侧窗装 8个五孔插座（220</w:t>
      </w:r>
      <w:r>
        <w:rPr>
          <w:rFonts w:hint="eastAsia" w:ascii="宋体" w:hAnsi="宋体" w:cs="宋体"/>
          <w:sz w:val="24"/>
          <w:szCs w:val="24"/>
        </w:rPr>
        <w:t>V，10A；离地 300mm，每扇窗下均匀安装各2个）。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靠南侧墙（窗）：此侧预留中医舌诊区，安装8 个五孔插座（220V，10A；离地 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300mm，每扇窗下均匀安装各2个）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3.东侧靠北面墙角预留空调位；西侧靠北面墙预留空调位；空调预留位处各设计1 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处空调专用插座（空调 2 台为柜机(5 匹)，功率 12KW）。</w:t>
      </w:r>
    </w:p>
    <w:p>
      <w:pPr>
        <w:numPr>
          <w:ilvl w:val="0"/>
          <w:numId w:val="3"/>
        </w:num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东面墙：摆放储物柜区(数量3 个)；安装 2 个五孔插座（220V，10A；离地 300mm） 。   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5.靠西侧墙：设置</w:t>
      </w:r>
      <w:r>
        <w:rPr>
          <w:rFonts w:hint="eastAsia"/>
          <w:color w:val="auto"/>
          <w:sz w:val="24"/>
          <w:szCs w:val="24"/>
        </w:rPr>
        <w:t>智能交互触控一体机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；安装 3 个五孔插座（220V，10A；离地300mm） 。   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6.401、402之间墙体打通。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7.吊扇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  <w:szCs w:val="24"/>
        </w:rPr>
        <w:t>个</w:t>
      </w:r>
      <w:r>
        <w:rPr>
          <w:rFonts w:hint="eastAsia" w:ascii="宋体" w:hAnsi="宋体" w:cs="宋体"/>
          <w:sz w:val="24"/>
          <w:szCs w:val="24"/>
          <w:lang w:eastAsia="zh-CN"/>
        </w:rPr>
        <w:t>（品牌：美的、格力、艾美特）</w:t>
      </w:r>
      <w:r>
        <w:rPr>
          <w:rFonts w:hint="eastAsia" w:ascii="宋体" w:hAnsi="宋体" w:cs="宋体"/>
          <w:sz w:val="24"/>
          <w:szCs w:val="24"/>
        </w:rPr>
        <w:t xml:space="preserve">。 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highlight w:val="none"/>
        </w:rPr>
        <w:t>8.窗户均安装窗帘，选用升降式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已有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）。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cs="宋体"/>
          <w:sz w:val="24"/>
          <w:szCs w:val="24"/>
          <w:highlight w:val="none"/>
        </w:rPr>
        <w:t>9.PVC地板，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拆除旧地板面积约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65㎡，安装新PVC地板约130㎡，安装金属</w:t>
      </w:r>
      <w:r>
        <w:rPr>
          <w:rFonts w:hint="eastAsia" w:ascii="宋体" w:hAnsi="宋体" w:cs="宋体"/>
          <w:sz w:val="24"/>
          <w:szCs w:val="24"/>
          <w:highlight w:val="none"/>
        </w:rPr>
        <w:t>踢脚</w:t>
      </w:r>
      <w:r>
        <w:rPr>
          <w:rFonts w:hint="eastAsia" w:ascii="宋体" w:hAnsi="宋体" w:cs="宋体"/>
          <w:sz w:val="24"/>
          <w:szCs w:val="24"/>
        </w:rPr>
        <w:t xml:space="preserve">线(402教室) 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10.401教室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去除</w:t>
      </w:r>
      <w:r>
        <w:rPr>
          <w:rFonts w:hint="eastAsia" w:ascii="宋体" w:hAnsi="宋体" w:cs="宋体"/>
          <w:sz w:val="24"/>
          <w:szCs w:val="24"/>
        </w:rPr>
        <w:t>地面插头。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11.墙面和天棚刮腻子和水泥漆约300㎡，一底两面。</w:t>
      </w:r>
      <w:r>
        <w:rPr>
          <w:rFonts w:hint="eastAsia" w:ascii="宋体" w:hAnsi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cs="宋体"/>
          <w:sz w:val="24"/>
          <w:szCs w:val="24"/>
        </w:rPr>
        <w:t xml:space="preserve">三、室内水电要求 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 xml:space="preserve">1.照明：日光灯，电线采用暗装形式； </w:t>
      </w:r>
      <w:r>
        <w:rPr>
          <w:rFonts w:hint="eastAsia" w:ascii="宋体" w:hAnsi="宋体" w:cs="宋体"/>
          <w:sz w:val="24"/>
          <w:szCs w:val="24"/>
          <w:lang w:eastAsia="zh-CN"/>
        </w:rPr>
        <w:t>（已有）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2.弱电：网络布线 1 处，采用超五类综合布线，采用暗装形式，位于西侧墙插座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旁，距离北窗 3600mm； 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3.防雷：均需防雷； 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 xml:space="preserve">4.强电：供电电压要求电压单相 220V 和三相 380V； 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5.实验室的空调电路单独设计一路，不与实验室内的设备供电线路同路。 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highlight w:val="none"/>
        </w:rPr>
        <w:t>6.一个配电箱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移位，配电箱空开漏保插座一个。</w:t>
      </w:r>
      <w:r>
        <w:rPr>
          <w:rFonts w:hint="eastAsia" w:ascii="宋体" w:hAnsi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cs="宋体"/>
          <w:sz w:val="24"/>
          <w:szCs w:val="24"/>
        </w:rPr>
        <w:t xml:space="preserve">7.三相电压：380V，20A 需预留，接入配电箱。 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 xml:space="preserve">8.实验室进水管 D25，排水管 D75，进水管设一总阀。 </w:t>
      </w:r>
    </w:p>
    <w:p>
      <w:pPr>
        <w:spacing w:before="132"/>
        <w:jc w:val="left"/>
        <w:rPr>
          <w:rFonts w:hint="eastAsia" w:ascii="宋体" w:hAnsi="宋体" w:cs="宋体"/>
          <w:sz w:val="24"/>
          <w:szCs w:val="24"/>
        </w:rPr>
      </w:pPr>
    </w:p>
    <w:p>
      <w:pPr>
        <w:pStyle w:val="5"/>
        <w:spacing w:line="360" w:lineRule="auto"/>
        <w:ind w:firstLine="0" w:firstLineChars="0"/>
        <w:rPr>
          <w:rFonts w:hint="eastAsia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r>
        <w:rPr>
          <w:rFonts w:hint="eastAsia"/>
          <w:sz w:val="24"/>
          <w:szCs w:val="24"/>
        </w:rPr>
        <w:t xml:space="preserve">         </w:t>
      </w:r>
      <w:r>
        <w:rPr>
          <w:rFonts w:hint="eastAsia"/>
          <w:b/>
          <w:bCs/>
          <w:sz w:val="36"/>
          <w:szCs w:val="36"/>
        </w:rPr>
        <w:t xml:space="preserve">     </w:t>
      </w:r>
    </w:p>
    <w:sectPr>
      <w:headerReference r:id="rId3" w:type="default"/>
      <w:pgSz w:w="11906" w:h="16838"/>
      <w:pgMar w:top="1418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00000009"/>
    <w:multiLevelType w:val="singleLevel"/>
    <w:tmpl w:val="00000009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0000000D"/>
    <w:multiLevelType w:val="singleLevel"/>
    <w:tmpl w:val="0000000D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9015C"/>
    <w:rsid w:val="0C0C7CE4"/>
    <w:rsid w:val="17947BD4"/>
    <w:rsid w:val="27F9015C"/>
    <w:rsid w:val="38141AC2"/>
    <w:rsid w:val="3DC06A51"/>
    <w:rsid w:val="4A827028"/>
    <w:rsid w:val="53B15024"/>
    <w:rsid w:val="5C8864E3"/>
    <w:rsid w:val="6A59795D"/>
    <w:rsid w:val="775355FA"/>
    <w:rsid w:val="7A49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2017-11-23T09:10:00Z</dcterms:created>
  <dc:creator>lenovo</dc:creator>
  <cp:lastModifiedBy>   S﹎</cp:lastModifiedBy>
  <dcterms:modified xsi:type="dcterms:W3CDTF">2017-11-30T01:03:37Z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